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71773F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951939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5227232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51939" w:rsidRPr="00AF7A7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https://zakazky.zcu.cz/contract_display_5134.html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6C57F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35B9F">
        <w:rPr>
          <w:rFonts w:ascii="Garamond" w:hAnsi="Garamond" w:cs="Arial"/>
          <w:sz w:val="22"/>
          <w:szCs w:val="22"/>
        </w:rPr>
        <w:t>1</w:t>
      </w:r>
      <w:r w:rsidR="00AB1BAB">
        <w:rPr>
          <w:rFonts w:ascii="Garamond" w:hAnsi="Garamond" w:cs="Arial"/>
          <w:sz w:val="22"/>
          <w:szCs w:val="22"/>
        </w:rPr>
        <w:t>8</w:t>
      </w:r>
      <w:r w:rsidR="009A621D">
        <w:rPr>
          <w:rFonts w:ascii="Garamond" w:hAnsi="Garamond" w:cs="Arial"/>
          <w:sz w:val="22"/>
          <w:szCs w:val="22"/>
        </w:rPr>
        <w:t>.0</w:t>
      </w:r>
      <w:r w:rsidR="00A41C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5193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E8F0F" w14:textId="77777777" w:rsidR="0095532A" w:rsidRDefault="0095532A" w:rsidP="00795AAC">
      <w:r>
        <w:separator/>
      </w:r>
    </w:p>
  </w:endnote>
  <w:endnote w:type="continuationSeparator" w:id="0">
    <w:p w14:paraId="1122C43A" w14:textId="77777777" w:rsidR="0095532A" w:rsidRDefault="0095532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D8C3" w14:textId="77777777" w:rsidR="0095532A" w:rsidRDefault="0095532A" w:rsidP="00795AAC">
      <w:r>
        <w:separator/>
      </w:r>
    </w:p>
  </w:footnote>
  <w:footnote w:type="continuationSeparator" w:id="0">
    <w:p w14:paraId="5D00A559" w14:textId="77777777" w:rsidR="0095532A" w:rsidRDefault="0095532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3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Jiqw8/tCIa7KQIKhmc/HrzTO7miSwMm1JnmYw459K0I=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RxGjSsfxhhnoPCtBl/jtyB8pG1os0Rh/RKgIhB48Q8Q=</DigestValue>
    </Reference>
  </SignedInfo>
  <SignatureValue>duh38cMDyUWXUYvgJ1Z81QKREonML7oeeIHrR1R+xejt9vHLnV3jmcG3msYnFf9htkr4pnjyubBH
miVa/1vz0umo1Ta0Onahz1A36YOwsAGdQYQcSsfwWcnZeJz2yjOonINuffmx8Fj+vD0PSgOhxyHU
Du+LXMnhJMfWgXvGnsLpoS+W8AU+5WaM7YNuWv7oiLXTWc3I+Ab+IAMgGYnXJqdcGdYFlxBoe8QF
A5x6QFIH4VJ7OBYKIP4o+6NvWyPrezhhXZ/7N6kXt5sKqXta1odrBEYSnu9D9/gwy9tSdkcsl5Ag
Uw6Eya+AHy0iqIgKk6DeSP73AnjyjmUNu8E89w==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ZLR5tko/Of8DGOng4JQ7UOxCB+I9mZaKxfAeqGkVRTw=</DigestValue>
      </Reference>
      <Reference URI="/word/document.xml?ContentType=application/vnd.openxmlformats-officedocument.wordprocessingml.document.main+xml">
        <DigestMethod Algorithm="http://www.w3.org/2001/04/xmlenc#sha256"/>
        <DigestValue>vfiqAZxN66NJahLVdkmaMt4V24ZuHGVQ1MlNNjUkM+o=</DigestValue>
      </Reference>
      <Reference URI="/word/endnotes.xml?ContentType=application/vnd.openxmlformats-officedocument.wordprocessingml.endnotes+xml">
        <DigestMethod Algorithm="http://www.w3.org/2001/04/xmlenc#sha256"/>
        <DigestValue>GO3Y9cKVlzHUsDKhpy8cbVr41aYiKVAK25JOngS6dIk=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4GaF6OIAjou1btyziu4bPQQBhAoHXr7qxsSMbgQlqrM=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BXTXFVEgBWDJLbMMhq5BuF/9G70wowV8JUFGJmDnX04=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2022-03-07T06:38:09Z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2022-03-07T06:38:09Z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F8791-129B-473B-BCDF-5BEEDE9C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2021-09-20T07:59:00Z</dcterms:created>
  <dcterms:modified xsi:type="dcterms:W3CDTF">2022-03-07T06:38:00Z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